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119F" w:rsidRPr="0014119F" w:rsidRDefault="0014119F" w:rsidP="0014119F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Załącznik Nr 2</w:t>
      </w:r>
    </w:p>
    <w:p w:rsidR="0014119F" w:rsidRPr="0014119F" w:rsidRDefault="0014119F" w:rsidP="0014119F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 xml:space="preserve">do uchwały Nr  </w:t>
      </w:r>
      <w:r w:rsidR="00033064">
        <w:rPr>
          <w:rFonts w:ascii="Cambria" w:hAnsi="Cambria" w:cs="Cambria"/>
          <w:b/>
          <w:bCs/>
          <w:sz w:val="24"/>
          <w:szCs w:val="24"/>
        </w:rPr>
        <w:t>14</w:t>
      </w:r>
      <w:bookmarkStart w:id="0" w:name="_GoBack"/>
      <w:bookmarkEnd w:id="0"/>
      <w:r w:rsidRPr="0014119F">
        <w:rPr>
          <w:rFonts w:ascii="Cambria" w:hAnsi="Cambria" w:cs="Cambria"/>
          <w:b/>
          <w:bCs/>
          <w:sz w:val="24"/>
          <w:szCs w:val="24"/>
        </w:rPr>
        <w:t>/2016</w:t>
      </w:r>
    </w:p>
    <w:p w:rsidR="0014119F" w:rsidRPr="0014119F" w:rsidRDefault="0014119F" w:rsidP="0014119F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Zgromadzenia Związku Gmin Dolnej Odry</w:t>
      </w:r>
    </w:p>
    <w:p w:rsidR="0014119F" w:rsidRPr="0014119F" w:rsidRDefault="0014119F" w:rsidP="0014119F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z dnia  12 września 2016 r.</w:t>
      </w:r>
    </w:p>
    <w:p w:rsidR="0014119F" w:rsidRPr="0014119F" w:rsidRDefault="0014119F" w:rsidP="0014119F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ambria"/>
          <w:b/>
          <w:bCs/>
          <w:color w:val="000000"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Objaśnienia</w:t>
      </w:r>
      <w:r w:rsidRPr="0014119F">
        <w:rPr>
          <w:rFonts w:ascii="Cambria" w:hAnsi="Cambria" w:cs="Cambria"/>
          <w:b/>
          <w:bCs/>
          <w:color w:val="000000"/>
          <w:sz w:val="24"/>
          <w:szCs w:val="24"/>
        </w:rPr>
        <w:t xml:space="preserve"> wartości przyjętych w wieloletniej prognozie finansowej </w:t>
      </w:r>
    </w:p>
    <w:p w:rsidR="0014119F" w:rsidRPr="0014119F" w:rsidRDefault="0014119F" w:rsidP="0014119F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Związku Gmin Dolnej Odry</w:t>
      </w:r>
    </w:p>
    <w:p w:rsidR="0014119F" w:rsidRPr="0014119F" w:rsidRDefault="0014119F" w:rsidP="0014119F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na lata 2016 - 2019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0"/>
          <w:szCs w:val="20"/>
        </w:rPr>
      </w:pPr>
    </w:p>
    <w:p w:rsidR="0014119F" w:rsidRPr="0014119F" w:rsidRDefault="0014119F" w:rsidP="0014119F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8"/>
          <w:szCs w:val="28"/>
          <w:u w:val="single"/>
        </w:rPr>
      </w:pPr>
      <w:r w:rsidRPr="0014119F">
        <w:rPr>
          <w:rFonts w:ascii="Cambria" w:hAnsi="Cambria" w:cs="Cambria"/>
          <w:b/>
          <w:bCs/>
          <w:sz w:val="20"/>
          <w:szCs w:val="20"/>
          <w:u w:val="single"/>
        </w:rPr>
        <w:t>Rok 2016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</w:p>
    <w:p w:rsidR="0014119F" w:rsidRPr="0014119F" w:rsidRDefault="0014119F" w:rsidP="0014119F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dochodów  roku 2016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Dochody pochodzić będą ze: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11"/>
        <w:gridCol w:w="1203"/>
      </w:tblGrid>
      <w:tr w:rsidR="0014119F" w:rsidRPr="0014119F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>- składek z Gmin w kwocie: 977 303,00 zł,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14119F" w:rsidRPr="0014119F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>- z odsetek od nieterminowych wpłat z tytułu opłat w kwocie 10.000,00 zł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- z </w:t>
            </w:r>
            <w:r w:rsidRPr="0014119F">
              <w:rPr>
                <w:rFonts w:ascii="Cambria" w:hAnsi="Cambria" w:cs="Cambria"/>
                <w:sz w:val="24"/>
                <w:szCs w:val="24"/>
              </w:rPr>
              <w:t>opłat za gospodarowanie odpadami komunalnymi wnoszonych przez mieszkańców na rzecz Związku w wysokości: 12 078 331,00 zł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  <w:r w:rsidRPr="0014119F">
              <w:rPr>
                <w:rFonts w:ascii="Cambria" w:hAnsi="Cambria" w:cs="Cambria"/>
                <w:sz w:val="24"/>
                <w:szCs w:val="24"/>
              </w:rPr>
              <w:t>- tytułem zwrotu kosztów postępowania egzekucyjnego – 60 000,00 zł,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color w:val="FF0000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>- pozostałych odsetek w kwocie 1 318,00 zł;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  <w:r w:rsidRPr="0014119F">
              <w:rPr>
                <w:rFonts w:ascii="Cambria" w:hAnsi="Cambria" w:cs="Cambria"/>
                <w:sz w:val="24"/>
                <w:szCs w:val="24"/>
              </w:rPr>
              <w:t>- z wpływów z różnych dochodów – terminowe wynagrodzenie płatnika, otrzymane kary, refundacja z PUP, użyczenie lokalu w kwocie 48 000,00 zł.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</w:tbl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OGÓŁEM KWOTA DOCHODÓW: 13 174 952,00 zł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 xml:space="preserve">Dotyczy wydatków  roku 2016 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Wydatki dotyczą: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wynagrodzenia i pochodne w kwocie: 800 200,00 zł,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wydatki związane z funkcjonowaniem związku i działalnością statutową w kwocie: 11 904 206,00 zł,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wydatki na świadczenia na rzecz osób fizycznych  - 1 500,00 zł,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wydatki na obsługę długu w kwocie: 40 000,00 zł,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wydatki na zakupy inwestycyjne w kwocie: 429 046,00 zł.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OGÓŁEM KWOTA WYDATKÓW: 13 174 952,00 zł.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wyniku  budżetu  roku  2016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przeznaczenia nadwyżki budżetu  roku  2016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 xml:space="preserve">Nie dotyczy  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sposobu sfinansowania deficytu budżetu roku  2016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przychodów  roku 2016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rozchodów  roku 2016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długu publicznego na koniec roku  2016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Spełnia wymogi ustawy o finansach publicznych, w tym relację, o której mowa w art. 243.</w:t>
      </w:r>
    </w:p>
    <w:p w:rsidR="0014119F" w:rsidRPr="0014119F" w:rsidRDefault="0014119F" w:rsidP="0014119F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Dane uzupełniające o długu i jego spłacie w roku 2016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Cambria" w:hAnsi="Cambria" w:cs="Cambria"/>
          <w:color w:val="000000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 xml:space="preserve">Objaśnienia: </w:t>
      </w:r>
      <w:r w:rsidRPr="0014119F">
        <w:rPr>
          <w:rFonts w:ascii="Cambria" w:hAnsi="Cambria" w:cs="Cambria"/>
          <w:color w:val="000000"/>
          <w:sz w:val="24"/>
          <w:szCs w:val="24"/>
        </w:rPr>
        <w:t xml:space="preserve">w roku 2016 w poz. 14 "Dane uzupełniające o długu i jego spłacie"  poz. 14.3 "Wydatki zmniejszające dług" i w poz. 14.3.1 "Spłata zobowiązań wymagalnych </w:t>
      </w:r>
      <w:r w:rsidRPr="0014119F">
        <w:rPr>
          <w:rFonts w:ascii="Cambria" w:hAnsi="Cambria" w:cs="Cambria"/>
          <w:color w:val="000000"/>
          <w:sz w:val="24"/>
          <w:szCs w:val="24"/>
        </w:rPr>
        <w:br/>
        <w:t xml:space="preserve">z lat poprzednich, innych niż w poz. 14.3.3" wpisano kwotę zobowiązań wymagalnych </w:t>
      </w:r>
      <w:r w:rsidRPr="0014119F">
        <w:rPr>
          <w:rFonts w:ascii="Cambria" w:hAnsi="Cambria" w:cs="Cambria"/>
          <w:color w:val="000000"/>
          <w:sz w:val="24"/>
          <w:szCs w:val="24"/>
        </w:rPr>
        <w:br/>
        <w:t xml:space="preserve">z roku 2015 w kwocie 1 091 714,11 zł. Zobowiązania wymagalne z roku 2015 zostały uregulowane w styczniu 2016 roku i zostały sfinansowane zaciągniętym przez Związek Gmin Dolnej Odry kredytem </w:t>
      </w:r>
      <w:r w:rsidRPr="0014119F">
        <w:rPr>
          <w:rFonts w:ascii="Cambria" w:hAnsi="Cambria" w:cs="Cambria"/>
          <w:sz w:val="24"/>
          <w:szCs w:val="24"/>
        </w:rPr>
        <w:t>w rachunku bieżącym na pokrycie występującego w ciągu roku przejściowego deficytu budżetu jednostk</w:t>
      </w:r>
      <w:r w:rsidRPr="0014119F">
        <w:rPr>
          <w:rFonts w:ascii="Cambria" w:hAnsi="Cambria" w:cs="Cambria"/>
          <w:color w:val="000000"/>
          <w:sz w:val="24"/>
          <w:szCs w:val="24"/>
        </w:rPr>
        <w:t>i.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</w:p>
    <w:p w:rsidR="0014119F" w:rsidRPr="0014119F" w:rsidRDefault="0014119F" w:rsidP="0014119F">
      <w:pPr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8"/>
          <w:szCs w:val="28"/>
          <w:u w:val="single"/>
        </w:rPr>
      </w:pPr>
      <w:r w:rsidRPr="0014119F">
        <w:rPr>
          <w:rFonts w:ascii="Cambria" w:hAnsi="Cambria" w:cs="Cambria"/>
          <w:b/>
          <w:bCs/>
          <w:sz w:val="28"/>
          <w:szCs w:val="28"/>
          <w:u w:val="single"/>
        </w:rPr>
        <w:t>Rok 2017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</w:p>
    <w:p w:rsidR="0014119F" w:rsidRPr="0014119F" w:rsidRDefault="0014119F" w:rsidP="0014119F">
      <w:pPr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 xml:space="preserve">Dotyczy dochodów  roku 2017 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Dochody pochodzić będą ze: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11"/>
        <w:gridCol w:w="1203"/>
      </w:tblGrid>
      <w:tr w:rsidR="0014119F" w:rsidRPr="0014119F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- ze składek członkowskich Gmin członków Związku: 477 303,00 zł, 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14119F" w:rsidRPr="0014119F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>- z odsetek od nieterminowych wpłat z tytułu opłat w kwocie 4.000,00 zł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- z </w:t>
            </w:r>
            <w:r w:rsidRPr="0014119F">
              <w:rPr>
                <w:rFonts w:ascii="Cambria" w:hAnsi="Cambria" w:cs="Cambria"/>
                <w:sz w:val="24"/>
                <w:szCs w:val="24"/>
              </w:rPr>
              <w:t>opłat za gospodarowanie odpadami komunalnymi wnoszonych przez mieszkańców na rzecz Związku w wysokości: 12 078 331,00 zł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color w:val="FF0000"/>
                <w:sz w:val="24"/>
                <w:szCs w:val="24"/>
              </w:rPr>
            </w:pPr>
            <w:r w:rsidRPr="0014119F">
              <w:rPr>
                <w:rFonts w:ascii="Cambria" w:hAnsi="Cambria" w:cs="Cambria"/>
                <w:sz w:val="24"/>
                <w:szCs w:val="24"/>
              </w:rPr>
              <w:t>- tytułem zwrotu kosztów postępowania egzekucyjnego – 20 000,00 zł,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  <w:r w:rsidRPr="0014119F">
              <w:rPr>
                <w:rFonts w:ascii="Cambria" w:hAnsi="Cambria" w:cs="Cambria"/>
                <w:sz w:val="24"/>
                <w:szCs w:val="24"/>
              </w:rPr>
              <w:t xml:space="preserve">- z wpływów z różnych dochodów – terminowe wynagrodzenie płatnika </w:t>
            </w:r>
            <w:r w:rsidRPr="0014119F">
              <w:rPr>
                <w:rFonts w:ascii="Cambria" w:hAnsi="Cambria" w:cs="Cambria"/>
                <w:sz w:val="24"/>
                <w:szCs w:val="24"/>
              </w:rPr>
              <w:br/>
              <w:t>w kwocie 150,00 zł.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</w:tbl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OGÓŁEM KWOTA DOCHODÓW: 12 579 784,00 zł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 xml:space="preserve">Dotyczy wydatków  roku 2017 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Wydatki dotyczą: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wynagrodzenia i pochodne w kwocie: 764 515,00 zł.,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wydatki związane z funkcjonowaniem związku i działalnością statutową w kwocie: 11 777 769,00 zł,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lastRenderedPageBreak/>
        <w:t>- wydatki na świadczenia na rzecz osób fizycznych  - 1 500,00 zł,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wydatki na obsługę długu w kwocie: 36 000,00 zł.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OGÓŁEM KWOTA WYDATKÓW: 12 579 784,00 zł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wyniku  budżetu  roku  2017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przeznaczenia nadwyżki budżetu  roku  2017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 xml:space="preserve">Nie dotyczy  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sposobu sfinansowania deficytu budżetu roku  2017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przychodów  roku 2017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rozchodów  roku 2017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keepNext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długu publicznego na koniec roku  2017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Spełnia wymogi ustawy o finansach publicznych, w tym relację, o której mowa w art. 243.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8"/>
          <w:szCs w:val="28"/>
          <w:u w:val="single"/>
        </w:rPr>
      </w:pPr>
      <w:r w:rsidRPr="0014119F">
        <w:rPr>
          <w:rFonts w:ascii="Cambria" w:hAnsi="Cambria" w:cs="Cambria"/>
          <w:b/>
          <w:bCs/>
          <w:sz w:val="28"/>
          <w:szCs w:val="28"/>
          <w:u w:val="single"/>
        </w:rPr>
        <w:t>Rok 2018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</w:p>
    <w:p w:rsidR="0014119F" w:rsidRPr="0014119F" w:rsidRDefault="0014119F" w:rsidP="0014119F">
      <w:pPr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 xml:space="preserve">Dotyczy dochodów  roku 2018 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Dochody pochodzić będą ze: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11"/>
        <w:gridCol w:w="1203"/>
      </w:tblGrid>
      <w:tr w:rsidR="0014119F" w:rsidRPr="0014119F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- ze składek członkowskich Gmin członków Związku: 477 303,00 zł, 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14119F" w:rsidRPr="0014119F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>- z odsetek od nieterminowych wpłat z tytułu opłat w kwocie 4.000,00 zł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- z </w:t>
            </w:r>
            <w:r w:rsidRPr="0014119F">
              <w:rPr>
                <w:rFonts w:ascii="Cambria" w:hAnsi="Cambria" w:cs="Cambria"/>
                <w:sz w:val="24"/>
                <w:szCs w:val="24"/>
              </w:rPr>
              <w:t>opłat za gospodarowanie odpadami komunalnymi wnoszonych przez mieszkańców na rzecz Związku w wysokości: 12 078 331,00 zł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color w:val="FF0000"/>
                <w:sz w:val="24"/>
                <w:szCs w:val="24"/>
              </w:rPr>
            </w:pPr>
            <w:r w:rsidRPr="0014119F">
              <w:rPr>
                <w:rFonts w:ascii="Cambria" w:hAnsi="Cambria" w:cs="Cambria"/>
                <w:sz w:val="24"/>
                <w:szCs w:val="24"/>
              </w:rPr>
              <w:t>- tytułem zwrotu kosztów postępowania egzekucyjnego – 20 000,00 zł,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  <w:r w:rsidRPr="0014119F">
              <w:rPr>
                <w:rFonts w:ascii="Cambria" w:hAnsi="Cambria" w:cs="Cambria"/>
                <w:sz w:val="24"/>
                <w:szCs w:val="24"/>
              </w:rPr>
              <w:t xml:space="preserve">- z wpływów z różnych dochodów – terminowe wynagrodzenie płatnika </w:t>
            </w:r>
            <w:r w:rsidRPr="0014119F">
              <w:rPr>
                <w:rFonts w:ascii="Cambria" w:hAnsi="Cambria" w:cs="Cambria"/>
                <w:sz w:val="24"/>
                <w:szCs w:val="24"/>
              </w:rPr>
              <w:br/>
              <w:t>w kwocie 150,00 zł.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</w:tbl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OGÓŁEM KWOTA DOCHODÓW: 12 579 784,00 zł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 xml:space="preserve">Dotyczy wydatków  roku 2018 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Wydatki dotyczą: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wynagrodzenia i pochodne w kwocie: 764 515,00 zł.,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lastRenderedPageBreak/>
        <w:t>- wydatki związane z funkcjonowaniem związku i działalnością statutową w kwocie: 11 777 769,00 zł,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wydatki na świadczenia na rzecz osób fizycznych  - 1 500,00 zł,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wydatki na obsługę długu w kwocie: 36 000,00 zł.,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OGÓŁEM KWOTA WYDATKÓW: 12 579 784,00 zł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wyniku  budżetu  roku  2018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przeznaczenia nadwyżki budżetu  roku  2018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 xml:space="preserve">Nie dotyczy  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sposobu sfinansowania deficytu budżetu roku  2018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przychodów  roku 2018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rozchodów  roku 2018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długu publicznego na koniec roku  2018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Spełnia wymogi ustawy o finansach publicznych, w tym relację, o której mowa w art. 243.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8"/>
          <w:szCs w:val="28"/>
          <w:u w:val="single"/>
        </w:rPr>
      </w:pPr>
      <w:r w:rsidRPr="0014119F">
        <w:rPr>
          <w:rFonts w:ascii="Cambria" w:hAnsi="Cambria" w:cs="Cambria"/>
          <w:b/>
          <w:bCs/>
          <w:sz w:val="28"/>
          <w:szCs w:val="28"/>
          <w:u w:val="single"/>
        </w:rPr>
        <w:t>Rok 2019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</w:p>
    <w:p w:rsidR="0014119F" w:rsidRPr="0014119F" w:rsidRDefault="0014119F" w:rsidP="0014119F">
      <w:pPr>
        <w:numPr>
          <w:ilvl w:val="0"/>
          <w:numId w:val="6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 xml:space="preserve">Dotyczy dochodów  roku 2019 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Dochody pochodzić będą ze: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11"/>
        <w:gridCol w:w="1203"/>
      </w:tblGrid>
      <w:tr w:rsidR="0014119F" w:rsidRPr="0014119F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- ze składek członkowskich Gmin członków Związku: 477 303,00 zł, 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4119F" w:rsidRPr="0014119F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>- z odsetek od nieterminowych wpłat z tytułu opłat w kwocie 4.000,00 zł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- z </w:t>
            </w:r>
            <w:r w:rsidRPr="0014119F">
              <w:rPr>
                <w:rFonts w:ascii="Cambria" w:hAnsi="Cambria" w:cs="Cambria"/>
                <w:sz w:val="24"/>
                <w:szCs w:val="24"/>
              </w:rPr>
              <w:t>opłat za gospodarowanie odpadami komunalnymi wnoszonych przez mieszkańców na rzecz Związku w wysokości: 12 078 331,00 zł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color w:val="FF0000"/>
                <w:sz w:val="24"/>
                <w:szCs w:val="24"/>
              </w:rPr>
            </w:pPr>
            <w:r w:rsidRPr="0014119F">
              <w:rPr>
                <w:rFonts w:ascii="Cambria" w:hAnsi="Cambria" w:cs="Cambria"/>
                <w:sz w:val="24"/>
                <w:szCs w:val="24"/>
              </w:rPr>
              <w:t>- tytułem zwrotu kosztów postępowania egzekucyjnego – 20 000,00 zł,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  <w:r w:rsidRPr="0014119F">
              <w:rPr>
                <w:rFonts w:ascii="Cambria" w:hAnsi="Cambria" w:cs="Cambria"/>
                <w:sz w:val="24"/>
                <w:szCs w:val="24"/>
              </w:rPr>
              <w:t xml:space="preserve">- z wpływów z różnych dochodów – terminowe wynagrodzenie płatnika </w:t>
            </w:r>
            <w:r w:rsidRPr="0014119F">
              <w:rPr>
                <w:rFonts w:ascii="Cambria" w:hAnsi="Cambria" w:cs="Cambria"/>
                <w:sz w:val="24"/>
                <w:szCs w:val="24"/>
              </w:rPr>
              <w:br/>
              <w:t>w kwocie 150,00 zł.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OGÓŁEM KWOTA DOCHODÓW: 12 579 784,00 zł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6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 xml:space="preserve">Dotyczy wydatków  roku 2019 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Wydatki dotyczą: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wynagrodzenia i pochodne w kwocie: 764 515,00 zł.,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wydatki związane z funkcjonowaniem związku i działalnością statutową w kwocie: 11 777 769,00 zł,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wydatki na świadczenia na rzecz osób fizycznych  - 1 500,00 zł,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wydatki na obsługę długu w kwocie: 36 000,00 zł.,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OGÓŁEM KWOTA WYDATKÓW: 12 579 784,00 zł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6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wyniku  budżetu  roku  2019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6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przeznaczenia nadwyżki budżetu  roku  2019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 xml:space="preserve">Nie dotyczy  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6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sposobu sfinansowania deficytu budżetu roku  2019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6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przychodów  roku 2019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6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rozchodów  roku 2019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6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długu publicznego na koniec roku  2019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Spełnia wymogi ustawy o finansach publicznych, w tym relację, o której mowa w art. 243.</w:t>
      </w:r>
    </w:p>
    <w:p w:rsidR="0014119F" w:rsidRPr="0014119F" w:rsidRDefault="0014119F" w:rsidP="0014119F">
      <w:pPr>
        <w:widowControl w:val="0"/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</w:p>
    <w:sectPr w:rsidR="0014119F" w:rsidRPr="0014119F" w:rsidSect="00B05BD4">
      <w:headerReference w:type="default" r:id="rId7"/>
      <w:footerReference w:type="default" r:id="rId8"/>
      <w:pgSz w:w="11906" w:h="16838"/>
      <w:pgMar w:top="1417" w:right="1417" w:bottom="1417" w:left="1417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3E99" w:rsidRDefault="0014119F">
      <w:pPr>
        <w:spacing w:after="0" w:line="240" w:lineRule="auto"/>
      </w:pPr>
      <w:r>
        <w:separator/>
      </w:r>
    </w:p>
  </w:endnote>
  <w:endnote w:type="continuationSeparator" w:id="0">
    <w:p w:rsidR="00193E99" w:rsidRDefault="001411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BD4" w:rsidRDefault="00AD5B35">
    <w:pPr>
      <w:pStyle w:val="Stopka"/>
      <w:ind w:firstLine="0"/>
      <w:jc w:val="center"/>
    </w:pPr>
    <w:r>
      <w:fldChar w:fldCharType="begin"/>
    </w:r>
    <w:r>
      <w:instrText xml:space="preserve"> PAGE \* Arabic </w:instrText>
    </w:r>
    <w:r>
      <w:fldChar w:fldCharType="separate"/>
    </w:r>
    <w:r w:rsidR="00033064">
      <w:rPr>
        <w:noProof/>
      </w:rPr>
      <w:t>2</w:t>
    </w:r>
    <w:r>
      <w:fldChar w:fldCharType="end"/>
    </w:r>
    <w:r>
      <w:t xml:space="preserve"> z </w:t>
    </w:r>
    <w:r w:rsidR="00033064">
      <w:fldChar w:fldCharType="begin"/>
    </w:r>
    <w:r w:rsidR="00033064">
      <w:instrText xml:space="preserve"> NUMPAGES \* Arabic </w:instrText>
    </w:r>
    <w:r w:rsidR="00033064">
      <w:fldChar w:fldCharType="separate"/>
    </w:r>
    <w:r w:rsidR="00033064">
      <w:rPr>
        <w:noProof/>
      </w:rPr>
      <w:t>5</w:t>
    </w:r>
    <w:r w:rsidR="00033064">
      <w:rPr>
        <w:noProof/>
      </w:rPr>
      <w:fldChar w:fldCharType="end"/>
    </w:r>
  </w:p>
  <w:p w:rsidR="00B05BD4" w:rsidRDefault="000330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3E99" w:rsidRDefault="0014119F">
      <w:pPr>
        <w:spacing w:after="0" w:line="240" w:lineRule="auto"/>
      </w:pPr>
      <w:r>
        <w:separator/>
      </w:r>
    </w:p>
  </w:footnote>
  <w:footnote w:type="continuationSeparator" w:id="0">
    <w:p w:rsidR="00193E99" w:rsidRDefault="001411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BD4" w:rsidRDefault="00033064">
    <w:pPr>
      <w:pStyle w:val="Nagwek"/>
    </w:pPr>
  </w:p>
  <w:p w:rsidR="00B05BD4" w:rsidRDefault="0003306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upperLetter"/>
      <w:lvlText w:val="%1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0"/>
        <w:szCs w:val="20"/>
        <w:u w:val="single"/>
      </w:rPr>
    </w:lvl>
    <w:lvl w:ilvl="1">
      <w:start w:val="1"/>
      <w:numFmt w:val="upperLetter"/>
      <w:lvlText w:val="%2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0"/>
        <w:szCs w:val="20"/>
        <w:u w:val="single"/>
      </w:rPr>
    </w:lvl>
    <w:lvl w:ilvl="2">
      <w:start w:val="1"/>
      <w:numFmt w:val="upperLetter"/>
      <w:lvlText w:val="%3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0"/>
        <w:szCs w:val="20"/>
        <w:u w:val="single"/>
      </w:rPr>
    </w:lvl>
    <w:lvl w:ilvl="3">
      <w:start w:val="1"/>
      <w:numFmt w:val="upperLetter"/>
      <w:lvlText w:val="%4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0"/>
        <w:szCs w:val="20"/>
        <w:u w:val="single"/>
      </w:rPr>
    </w:lvl>
    <w:lvl w:ilvl="4">
      <w:start w:val="1"/>
      <w:numFmt w:val="upperLetter"/>
      <w:lvlText w:val="%5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0"/>
        <w:szCs w:val="20"/>
        <w:u w:val="single"/>
      </w:rPr>
    </w:lvl>
    <w:lvl w:ilvl="5">
      <w:start w:val="1"/>
      <w:numFmt w:val="upperLetter"/>
      <w:lvlText w:val="%6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0"/>
        <w:szCs w:val="20"/>
        <w:u w:val="single"/>
      </w:rPr>
    </w:lvl>
    <w:lvl w:ilvl="6">
      <w:start w:val="1"/>
      <w:numFmt w:val="upperLetter"/>
      <w:lvlText w:val="%7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0"/>
        <w:szCs w:val="20"/>
        <w:u w:val="single"/>
      </w:rPr>
    </w:lvl>
    <w:lvl w:ilvl="7">
      <w:start w:val="1"/>
      <w:numFmt w:val="upperLetter"/>
      <w:lvlText w:val="%8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0"/>
        <w:szCs w:val="20"/>
        <w:u w:val="single"/>
      </w:rPr>
    </w:lvl>
    <w:lvl w:ilvl="8">
      <w:start w:val="1"/>
      <w:numFmt w:val="upperLetter"/>
      <w:lvlText w:val="%9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0"/>
        <w:szCs w:val="20"/>
        <w:u w:val="single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num w:numId="1">
    <w:abstractNumId w:val="0"/>
  </w:num>
  <w:num w:numId="2">
    <w:abstractNumId w:val="1"/>
  </w:num>
  <w:num w:numId="3">
    <w:abstractNumId w:val="1"/>
    <w:lvlOverride w:ilvl="0">
      <w:lvl w:ilvl="0">
        <w:start w:val="1"/>
        <w:numFmt w:val="upperLetter"/>
        <w:lvlText w:val="%1)"/>
        <w:lvlJc w:val="left"/>
        <w:rPr>
          <w:rFonts w:ascii="Cambria" w:hAnsi="Cambria" w:cs="Cambria"/>
          <w:b/>
          <w:bCs/>
          <w:i w:val="0"/>
          <w:iCs w:val="0"/>
          <w:strike w:val="0"/>
          <w:color w:val="auto"/>
          <w:sz w:val="28"/>
          <w:szCs w:val="28"/>
          <w:u w:val="singl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1080" w:hanging="360"/>
        </w:pPr>
        <w:rPr>
          <w:rFonts w:ascii="Cambria" w:hAnsi="Cambria" w:cs="Cambria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2">
      <w:lvl w:ilvl="2">
        <w:start w:val="1"/>
        <w:numFmt w:val="decimal"/>
        <w:lvlText w:val="%3."/>
        <w:lvlJc w:val="left"/>
        <w:pPr>
          <w:ind w:left="1440" w:hanging="360"/>
        </w:pPr>
        <w:rPr>
          <w:rFonts w:ascii="Cambria" w:hAnsi="Cambria" w:cs="Cambria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1800" w:hanging="360"/>
        </w:pPr>
        <w:rPr>
          <w:rFonts w:ascii="Cambria" w:hAnsi="Cambria" w:cs="Cambria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4">
      <w:lvl w:ilvl="4">
        <w:start w:val="1"/>
        <w:numFmt w:val="decimal"/>
        <w:lvlText w:val="%5."/>
        <w:lvlJc w:val="left"/>
        <w:pPr>
          <w:ind w:left="2160" w:hanging="360"/>
        </w:pPr>
        <w:rPr>
          <w:rFonts w:ascii="Cambria" w:hAnsi="Cambria" w:cs="Cambria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5">
      <w:lvl w:ilvl="5">
        <w:start w:val="1"/>
        <w:numFmt w:val="decimal"/>
        <w:lvlText w:val="%6."/>
        <w:lvlJc w:val="left"/>
        <w:pPr>
          <w:ind w:left="2520" w:hanging="360"/>
        </w:pPr>
        <w:rPr>
          <w:rFonts w:ascii="Cambria" w:hAnsi="Cambria" w:cs="Cambria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880" w:hanging="360"/>
        </w:pPr>
        <w:rPr>
          <w:rFonts w:ascii="Cambria" w:hAnsi="Cambria" w:cs="Cambria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7">
      <w:lvl w:ilvl="7">
        <w:start w:val="1"/>
        <w:numFmt w:val="decimal"/>
        <w:lvlText w:val="%8."/>
        <w:lvlJc w:val="left"/>
        <w:pPr>
          <w:ind w:left="3240" w:hanging="360"/>
        </w:pPr>
        <w:rPr>
          <w:rFonts w:ascii="Cambria" w:hAnsi="Cambria" w:cs="Cambria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8">
      <w:lvl w:ilvl="8">
        <w:start w:val="1"/>
        <w:numFmt w:val="decimal"/>
        <w:lvlText w:val="%9."/>
        <w:lvlJc w:val="left"/>
        <w:pPr>
          <w:ind w:left="3600" w:hanging="360"/>
        </w:pPr>
        <w:rPr>
          <w:rFonts w:ascii="Cambria" w:hAnsi="Cambria" w:cs="Cambria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B35"/>
    <w:rsid w:val="00033064"/>
    <w:rsid w:val="0014119F"/>
    <w:rsid w:val="00193E99"/>
    <w:rsid w:val="0043054C"/>
    <w:rsid w:val="00AD5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4DC83D-A349-404D-9716-5185AE04D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uiPriority w:val="99"/>
    <w:rsid w:val="00AD5B3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AD5B35"/>
    <w:pP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AD5B35"/>
    <w:rPr>
      <w:rFonts w:ascii="Times New Roman" w:hAnsi="Times New Roman" w:cs="Times New Roman"/>
      <w:sz w:val="28"/>
      <w:szCs w:val="28"/>
    </w:rPr>
  </w:style>
  <w:style w:type="paragraph" w:styleId="Stopka">
    <w:name w:val="footer"/>
    <w:basedOn w:val="Normalny"/>
    <w:link w:val="StopkaZnak"/>
    <w:uiPriority w:val="99"/>
    <w:rsid w:val="00AD5B35"/>
    <w:pP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</w:style>
  <w:style w:type="character" w:customStyle="1" w:styleId="StopkaZnak">
    <w:name w:val="Stopka Znak"/>
    <w:basedOn w:val="Domylnaczcionkaakapitu"/>
    <w:link w:val="Stopka"/>
    <w:uiPriority w:val="99"/>
    <w:rsid w:val="00AD5B35"/>
    <w:rPr>
      <w:rFonts w:ascii="Times New Roman" w:hAnsi="Times New Roman" w:cs="Times New Roman"/>
      <w:sz w:val="28"/>
      <w:szCs w:val="28"/>
    </w:rPr>
  </w:style>
  <w:style w:type="paragraph" w:styleId="Akapitzlist">
    <w:name w:val="List Paragraph"/>
    <w:basedOn w:val="Normalny"/>
    <w:uiPriority w:val="99"/>
    <w:qFormat/>
    <w:rsid w:val="00AD5B35"/>
    <w:pPr>
      <w:autoSpaceDE w:val="0"/>
      <w:autoSpaceDN w:val="0"/>
      <w:adjustRightInd w:val="0"/>
      <w:spacing w:after="0" w:line="240" w:lineRule="auto"/>
      <w:ind w:left="720" w:firstLine="709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935</Words>
  <Characters>5614</Characters>
  <Application>Microsoft Office Word</Application>
  <DocSecurity>0</DocSecurity>
  <Lines>46</Lines>
  <Paragraphs>13</Paragraphs>
  <ScaleCrop>false</ScaleCrop>
  <Company/>
  <LinksUpToDate>false</LinksUpToDate>
  <CharactersWithSpaces>6536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</dc:creator>
  <cp:keywords/>
  <dc:description/>
  <cp:lastModifiedBy>Iwona</cp:lastModifiedBy>
  <cp:revision>3</cp:revision>
  <dcterms:created xsi:type="dcterms:W3CDTF">2016-09-05T15:46:00Z</dcterms:created>
  <dcterms:modified xsi:type="dcterms:W3CDTF">2016-09-13T08:25:00Z</dcterms:modified>
</cp:coreProperties>
</file>